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479971D2"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7E5513">
            <w:pPr>
              <w:spacing w:before="120" w:after="120" w:line="276"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7E5513">
            <w:pPr>
              <w:spacing w:before="120" w:after="120" w:line="276"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AB35E9" w:rsidRDefault="005B1ED0" w:rsidP="00005787">
      <w:pPr>
        <w:spacing w:line="240" w:lineRule="auto"/>
        <w:jc w:val="center"/>
        <w:rPr>
          <w:rFonts w:ascii="Verdana" w:hAnsi="Verdana" w:cstheme="minorHAnsi"/>
          <w:b/>
          <w:sz w:val="18"/>
          <w:szCs w:val="18"/>
        </w:rPr>
      </w:pPr>
      <w:r w:rsidRPr="00AB35E9">
        <w:rPr>
          <w:rFonts w:ascii="Verdana" w:hAnsi="Verdana" w:cstheme="minorHAnsi"/>
          <w:b/>
          <w:sz w:val="18"/>
          <w:szCs w:val="18"/>
        </w:rPr>
        <w:t xml:space="preserve">WYKAZ WYKONANYCH </w:t>
      </w:r>
      <w:r w:rsidR="00E130E3" w:rsidRPr="00AB35E9">
        <w:rPr>
          <w:rFonts w:ascii="Verdana" w:hAnsi="Verdana" w:cstheme="minorHAnsi"/>
          <w:b/>
          <w:sz w:val="18"/>
          <w:szCs w:val="18"/>
        </w:rPr>
        <w:t>ZAMÓWIEŃ</w:t>
      </w:r>
      <w:r w:rsidRPr="00AB35E9">
        <w:rPr>
          <w:rFonts w:ascii="Verdana" w:hAnsi="Verdana" w:cstheme="minorHAnsi"/>
          <w:b/>
          <w:sz w:val="18"/>
          <w:szCs w:val="18"/>
        </w:rPr>
        <w:t xml:space="preserve"> </w:t>
      </w:r>
    </w:p>
    <w:p w14:paraId="1AD8AF27" w14:textId="77777777" w:rsidR="003A6457" w:rsidRPr="00AB35E9" w:rsidRDefault="003A6457" w:rsidP="00B137F8">
      <w:pPr>
        <w:rPr>
          <w:rFonts w:ascii="Verdana" w:hAnsi="Verdana" w:cstheme="minorHAnsi"/>
          <w:sz w:val="18"/>
          <w:szCs w:val="18"/>
        </w:rPr>
      </w:pPr>
    </w:p>
    <w:p w14:paraId="66AAB942" w14:textId="0EF83635" w:rsidR="00B137F8" w:rsidRPr="00FC4207" w:rsidRDefault="00B137F8" w:rsidP="00FC4207">
      <w:pPr>
        <w:ind w:left="-142"/>
        <w:rPr>
          <w:rFonts w:ascii="Verdana" w:hAnsi="Verdana" w:cstheme="minorHAnsi"/>
          <w:b/>
          <w:sz w:val="18"/>
          <w:szCs w:val="18"/>
          <w:lang w:eastAsia="pl-PL"/>
        </w:rPr>
      </w:pPr>
      <w:r w:rsidRPr="00AB35E9">
        <w:rPr>
          <w:rFonts w:ascii="Verdana" w:hAnsi="Verdana" w:cstheme="minorHAnsi"/>
          <w:sz w:val="18"/>
          <w:szCs w:val="18"/>
          <w:lang w:eastAsia="pl-PL"/>
        </w:rPr>
        <w:t xml:space="preserve">Składając Ofertę w postępowaniu zakupowym </w:t>
      </w:r>
      <w:r w:rsidR="00DA5698" w:rsidRPr="00AB35E9">
        <w:rPr>
          <w:rFonts w:ascii="Verdana" w:hAnsi="Verdana" w:cstheme="minorHAnsi"/>
          <w:sz w:val="18"/>
          <w:szCs w:val="18"/>
          <w:lang w:eastAsia="pl-PL"/>
        </w:rPr>
        <w:t xml:space="preserve">nr </w:t>
      </w:r>
      <w:r w:rsidR="00FC4207" w:rsidRPr="00FC4207">
        <w:rPr>
          <w:rFonts w:ascii="Verdana" w:hAnsi="Verdana" w:cstheme="minorHAnsi"/>
          <w:b/>
          <w:sz w:val="18"/>
          <w:szCs w:val="18"/>
          <w:lang w:eastAsia="pl-PL"/>
        </w:rPr>
        <w:t>POST/DYS/OZ/GZ/00035/2026</w:t>
      </w:r>
      <w:r w:rsidR="00FC4207">
        <w:rPr>
          <w:rFonts w:ascii="Verdana" w:hAnsi="Verdana" w:cstheme="minorHAnsi"/>
          <w:b/>
          <w:sz w:val="18"/>
          <w:szCs w:val="18"/>
          <w:lang w:eastAsia="pl-PL"/>
        </w:rPr>
        <w:t xml:space="preserve"> </w:t>
      </w:r>
      <w:r w:rsidRPr="00AB35E9">
        <w:rPr>
          <w:rFonts w:ascii="Verdana" w:hAnsi="Verdana" w:cstheme="minorHAnsi"/>
          <w:sz w:val="18"/>
          <w:szCs w:val="18"/>
          <w:lang w:eastAsia="pl-PL"/>
        </w:rPr>
        <w:t xml:space="preserve">prowadzonym w trybie przetargu nieograniczonego </w:t>
      </w:r>
      <w:r w:rsidR="00DB01FF" w:rsidRPr="00AB35E9">
        <w:rPr>
          <w:rFonts w:ascii="Verdana" w:hAnsi="Verdana" w:cstheme="minorHAnsi"/>
          <w:sz w:val="18"/>
          <w:szCs w:val="18"/>
          <w:lang w:eastAsia="pl-PL"/>
        </w:rPr>
        <w:t>pn</w:t>
      </w:r>
      <w:r w:rsidR="002B44DF" w:rsidRPr="00AB35E9">
        <w:rPr>
          <w:rFonts w:ascii="Verdana" w:hAnsi="Verdana" w:cstheme="minorHAnsi"/>
          <w:sz w:val="18"/>
          <w:szCs w:val="18"/>
          <w:lang w:eastAsia="pl-PL"/>
        </w:rPr>
        <w:t xml:space="preserve">. </w:t>
      </w:r>
      <w:r w:rsidR="00FC4207" w:rsidRPr="00FC4207">
        <w:rPr>
          <w:rFonts w:ascii="Verdana" w:hAnsi="Verdana" w:cstheme="minorHAnsi"/>
          <w:b/>
          <w:bCs/>
          <w:sz w:val="18"/>
          <w:szCs w:val="18"/>
          <w:lang w:eastAsia="pl-PL"/>
        </w:rPr>
        <w:t xml:space="preserve">Usuwanie awarii w sieci elektroenergetycznej, WN, SN i </w:t>
      </w:r>
      <w:proofErr w:type="spellStart"/>
      <w:r w:rsidR="00FC4207" w:rsidRPr="00FC4207">
        <w:rPr>
          <w:rFonts w:ascii="Verdana" w:hAnsi="Verdana" w:cstheme="minorHAnsi"/>
          <w:b/>
          <w:bCs/>
          <w:sz w:val="18"/>
          <w:szCs w:val="18"/>
          <w:lang w:eastAsia="pl-PL"/>
        </w:rPr>
        <w:t>nN</w:t>
      </w:r>
      <w:proofErr w:type="spellEnd"/>
      <w:r w:rsidR="00FC4207" w:rsidRPr="00FC4207">
        <w:rPr>
          <w:rFonts w:ascii="Verdana" w:hAnsi="Verdana" w:cstheme="minorHAnsi"/>
          <w:b/>
          <w:bCs/>
          <w:sz w:val="18"/>
          <w:szCs w:val="18"/>
          <w:lang w:eastAsia="pl-PL"/>
        </w:rPr>
        <w:t xml:space="preserve"> PGE Dystrybucja S.A. Oddział Zamość w latach 2026 – 2027</w:t>
      </w:r>
      <w:r w:rsidR="00FC4207">
        <w:rPr>
          <w:rFonts w:ascii="Verdana" w:hAnsi="Verdana" w:cstheme="minorHAnsi"/>
          <w:b/>
          <w:bCs/>
          <w:sz w:val="18"/>
          <w:szCs w:val="18"/>
          <w:lang w:eastAsia="pl-PL"/>
        </w:rPr>
        <w:t xml:space="preserve">, </w:t>
      </w:r>
      <w:r w:rsidR="00C85082" w:rsidRPr="00AB35E9">
        <w:rPr>
          <w:rFonts w:ascii="Verdana" w:hAnsi="Verdana" w:cstheme="minorHAnsi"/>
          <w:sz w:val="18"/>
          <w:szCs w:val="18"/>
          <w:lang w:eastAsia="pl-PL"/>
        </w:rPr>
        <w:t>oświadczamy,</w:t>
      </w:r>
      <w:r w:rsidR="008B5FA5" w:rsidRPr="00AB35E9">
        <w:rPr>
          <w:rFonts w:ascii="Verdana" w:hAnsi="Verdana" w:cstheme="minorHAnsi"/>
          <w:sz w:val="18"/>
          <w:szCs w:val="18"/>
          <w:lang w:eastAsia="pl-PL"/>
        </w:rPr>
        <w:t xml:space="preserve"> </w:t>
      </w:r>
      <w:r w:rsidR="00C85082" w:rsidRPr="00AB35E9">
        <w:rPr>
          <w:rFonts w:ascii="Verdana" w:hAnsi="Verdana" w:cstheme="minorHAnsi"/>
          <w:bCs/>
          <w:sz w:val="18"/>
          <w:szCs w:val="18"/>
          <w:lang w:eastAsia="pl-PL"/>
        </w:rPr>
        <w:t xml:space="preserve">że </w:t>
      </w:r>
      <w:r w:rsidRPr="00AB35E9">
        <w:rPr>
          <w:rFonts w:ascii="Verdana" w:hAnsi="Verdana" w:cstheme="minorHAnsi"/>
          <w:sz w:val="18"/>
          <w:szCs w:val="18"/>
          <w:lang w:eastAsia="pl-PL"/>
        </w:rPr>
        <w:t xml:space="preserve">w okresie ostatnich </w:t>
      </w:r>
      <w:r w:rsidR="001B417C" w:rsidRPr="00AB35E9">
        <w:rPr>
          <w:rFonts w:ascii="Verdana" w:hAnsi="Verdana" w:cstheme="minorHAnsi"/>
          <w:b/>
          <w:sz w:val="18"/>
          <w:szCs w:val="18"/>
          <w:lang w:eastAsia="pl-PL"/>
        </w:rPr>
        <w:t xml:space="preserve">5 lat </w:t>
      </w:r>
      <w:r w:rsidRPr="00AB35E9">
        <w:rPr>
          <w:rFonts w:ascii="Verdana" w:hAnsi="Verdana" w:cstheme="minorHAnsi"/>
          <w:sz w:val="18"/>
          <w:szCs w:val="18"/>
          <w:lang w:eastAsia="pl-PL"/>
        </w:rPr>
        <w:t xml:space="preserve">przed upływem terminu składania Ofert wykonaliśmy następujące </w:t>
      </w:r>
      <w:r w:rsidR="001B56CC" w:rsidRPr="00AB35E9">
        <w:rPr>
          <w:rFonts w:ascii="Verdana" w:hAnsi="Verdana" w:cstheme="minorHAnsi"/>
          <w:sz w:val="18"/>
          <w:szCs w:val="18"/>
          <w:lang w:eastAsia="pl-PL"/>
        </w:rPr>
        <w:t>zamówienia</w:t>
      </w:r>
      <w:r w:rsidR="00AC272D" w:rsidRPr="00AB35E9">
        <w:rPr>
          <w:rFonts w:ascii="Verdana" w:hAnsi="Verdana" w:cstheme="minorHAnsi"/>
          <w:sz w:val="18"/>
          <w:szCs w:val="18"/>
        </w:rPr>
        <w:t>.</w:t>
      </w:r>
    </w:p>
    <w:p w14:paraId="1246944F" w14:textId="77777777" w:rsidR="00616C0D" w:rsidRPr="00AB35E9" w:rsidRDefault="00616C0D" w:rsidP="006254B2">
      <w:pPr>
        <w:ind w:left="-142"/>
        <w:rPr>
          <w:rFonts w:ascii="Verdana" w:hAnsi="Verdana" w:cstheme="minorHAnsi"/>
          <w:b/>
          <w:color w:val="FF0000"/>
          <w:sz w:val="18"/>
          <w:szCs w:val="18"/>
          <w:lang w:eastAsia="pl-PL"/>
        </w:rPr>
      </w:pPr>
    </w:p>
    <w:p w14:paraId="3E92192E" w14:textId="784E490B" w:rsidR="00B137F8" w:rsidRPr="00AB35E9" w:rsidRDefault="00616C0D" w:rsidP="00AB35E9">
      <w:pPr>
        <w:ind w:left="-142"/>
        <w:rPr>
          <w:rFonts w:ascii="Verdana" w:hAnsi="Verdana" w:cstheme="minorHAnsi"/>
          <w:b/>
          <w:bCs/>
          <w:sz w:val="18"/>
          <w:szCs w:val="18"/>
          <w:lang w:eastAsia="pl-PL"/>
        </w:rPr>
      </w:pPr>
      <w:r w:rsidRPr="00AB35E9">
        <w:rPr>
          <w:rFonts w:ascii="Verdana" w:hAnsi="Verdana" w:cstheme="minorHAnsi"/>
          <w:b/>
          <w:color w:val="FF0000"/>
          <w:sz w:val="18"/>
          <w:szCs w:val="18"/>
          <w:lang w:eastAsia="pl-PL"/>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FC4207" w:rsidRDefault="005B1ED0" w:rsidP="005126E5">
      <w:pPr>
        <w:spacing w:before="120"/>
        <w:ind w:left="-284" w:right="-569"/>
        <w:outlineLvl w:val="0"/>
        <w:rPr>
          <w:rFonts w:ascii="Verdana" w:hAnsi="Verdana" w:cstheme="minorHAnsi"/>
          <w:i/>
          <w:sz w:val="18"/>
          <w:szCs w:val="18"/>
        </w:rPr>
      </w:pPr>
      <w:r w:rsidRPr="00FC4207">
        <w:rPr>
          <w:rFonts w:ascii="Verdana" w:hAnsi="Verdana" w:cstheme="minorHAnsi"/>
          <w:b/>
          <w:color w:val="FF0000"/>
          <w:sz w:val="18"/>
          <w:szCs w:val="18"/>
        </w:rPr>
        <w:t xml:space="preserve">Do niniejszego wykazu dołączamy dowody potwierdzające, że ww. </w:t>
      </w:r>
      <w:r w:rsidR="001B56CC" w:rsidRPr="00FC4207">
        <w:rPr>
          <w:rFonts w:ascii="Verdana" w:hAnsi="Verdana" w:cstheme="minorHAnsi"/>
          <w:b/>
          <w:color w:val="FF0000"/>
          <w:sz w:val="18"/>
          <w:szCs w:val="18"/>
        </w:rPr>
        <w:t>zamówienia</w:t>
      </w:r>
      <w:r w:rsidRPr="00FC4207">
        <w:rPr>
          <w:rFonts w:ascii="Verdana" w:hAnsi="Verdana" w:cstheme="minorHAnsi"/>
          <w:b/>
          <w:color w:val="FF0000"/>
          <w:sz w:val="18"/>
          <w:szCs w:val="18"/>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962475">
      <w:headerReference w:type="default" r:id="rId13"/>
      <w:footerReference w:type="default" r:id="rId14"/>
      <w:headerReference w:type="first" r:id="rId15"/>
      <w:pgSz w:w="11906" w:h="16838"/>
      <w:pgMar w:top="1524" w:right="1416"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0CFF5046" w14:textId="306512FB" w:rsidR="008A2988" w:rsidRDefault="00FC4207" w:rsidP="00FC4207">
    <w:pPr>
      <w:pStyle w:val="Nagwek"/>
      <w:ind w:left="-142"/>
    </w:pPr>
    <w:r w:rsidRPr="00FC4207">
      <w:rPr>
        <w:rFonts w:ascii="Verdana" w:hAnsi="Verdana"/>
        <w:sz w:val="14"/>
        <w:szCs w:val="14"/>
      </w:rPr>
      <w:t>POST/DYS/OZ/GZ/00035/2026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92231996">
    <w:abstractNumId w:val="4"/>
  </w:num>
  <w:num w:numId="2" w16cid:durableId="962539874">
    <w:abstractNumId w:val="6"/>
  </w:num>
  <w:num w:numId="3" w16cid:durableId="1042899597">
    <w:abstractNumId w:val="7"/>
  </w:num>
  <w:num w:numId="4" w16cid:durableId="493885613">
    <w:abstractNumId w:val="8"/>
  </w:num>
  <w:num w:numId="5" w16cid:durableId="599338148">
    <w:abstractNumId w:val="3"/>
  </w:num>
  <w:num w:numId="6" w16cid:durableId="107343563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20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37"/>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4927"/>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08E"/>
    <w:rsid w:val="00171C78"/>
    <w:rsid w:val="001728F5"/>
    <w:rsid w:val="00173A31"/>
    <w:rsid w:val="001741FB"/>
    <w:rsid w:val="00174BE0"/>
    <w:rsid w:val="00175193"/>
    <w:rsid w:val="00175CDB"/>
    <w:rsid w:val="00176B3E"/>
    <w:rsid w:val="001804D0"/>
    <w:rsid w:val="00184C77"/>
    <w:rsid w:val="00184E77"/>
    <w:rsid w:val="00185E8A"/>
    <w:rsid w:val="001901BD"/>
    <w:rsid w:val="001901F0"/>
    <w:rsid w:val="0019046D"/>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69DE"/>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2B11"/>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4DF"/>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37D8"/>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0D54"/>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39"/>
    <w:rsid w:val="004F35DA"/>
    <w:rsid w:val="004F392B"/>
    <w:rsid w:val="004F3D3C"/>
    <w:rsid w:val="004F4963"/>
    <w:rsid w:val="004F5501"/>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39A9"/>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71D"/>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C0D"/>
    <w:rsid w:val="00616F3C"/>
    <w:rsid w:val="00617104"/>
    <w:rsid w:val="00622AA9"/>
    <w:rsid w:val="00622E24"/>
    <w:rsid w:val="0062407D"/>
    <w:rsid w:val="00624653"/>
    <w:rsid w:val="006254B2"/>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120"/>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A7CD1"/>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21C"/>
    <w:rsid w:val="00712338"/>
    <w:rsid w:val="007140FB"/>
    <w:rsid w:val="007149AE"/>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0152"/>
    <w:rsid w:val="007E1BC8"/>
    <w:rsid w:val="007E1F0A"/>
    <w:rsid w:val="007E3062"/>
    <w:rsid w:val="007E3C64"/>
    <w:rsid w:val="007E4203"/>
    <w:rsid w:val="007E4EEB"/>
    <w:rsid w:val="007E4EFD"/>
    <w:rsid w:val="007E51D6"/>
    <w:rsid w:val="007E5513"/>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2475"/>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0B3E"/>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35E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1D09"/>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292"/>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A67"/>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25E96"/>
    <w:rsid w:val="00D3067D"/>
    <w:rsid w:val="00D3114C"/>
    <w:rsid w:val="00D319DD"/>
    <w:rsid w:val="00D32436"/>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3E2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061"/>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09"/>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4207"/>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2153752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4927"/>
    <w:rsid w:val="000F5FB0"/>
    <w:rsid w:val="00102ED4"/>
    <w:rsid w:val="00112677"/>
    <w:rsid w:val="00166117"/>
    <w:rsid w:val="0017008E"/>
    <w:rsid w:val="00175193"/>
    <w:rsid w:val="00195F58"/>
    <w:rsid w:val="001E38B9"/>
    <w:rsid w:val="001F4D89"/>
    <w:rsid w:val="001F6AB2"/>
    <w:rsid w:val="00200E7D"/>
    <w:rsid w:val="00203305"/>
    <w:rsid w:val="002036D5"/>
    <w:rsid w:val="002036E3"/>
    <w:rsid w:val="00233C98"/>
    <w:rsid w:val="00244653"/>
    <w:rsid w:val="00252B11"/>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0D54"/>
    <w:rsid w:val="004D7BE5"/>
    <w:rsid w:val="00504382"/>
    <w:rsid w:val="00504B11"/>
    <w:rsid w:val="00514D03"/>
    <w:rsid w:val="00514DFC"/>
    <w:rsid w:val="00531A60"/>
    <w:rsid w:val="00556F7B"/>
    <w:rsid w:val="005577DA"/>
    <w:rsid w:val="00572957"/>
    <w:rsid w:val="00584919"/>
    <w:rsid w:val="005932B4"/>
    <w:rsid w:val="005A7CF4"/>
    <w:rsid w:val="005B35FD"/>
    <w:rsid w:val="005B571D"/>
    <w:rsid w:val="005B5BB2"/>
    <w:rsid w:val="005C354C"/>
    <w:rsid w:val="005D026C"/>
    <w:rsid w:val="005E4C43"/>
    <w:rsid w:val="00600D1C"/>
    <w:rsid w:val="00605485"/>
    <w:rsid w:val="006337D5"/>
    <w:rsid w:val="00650120"/>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1D09"/>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25E96"/>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A6F09"/>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a19cb1c7-c5c7-46d4-85ae-d83685407bba"/>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6.xml><?xml version="1.0" encoding="utf-8"?>
<ds:datastoreItem xmlns:ds="http://schemas.openxmlformats.org/officeDocument/2006/customXml" ds:itemID="{B9E5F96A-8C24-4AC4-8ADC-5B8B75C2B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185</Words>
  <Characters>1115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21</cp:revision>
  <cp:lastPrinted>2021-02-26T13:14:00Z</cp:lastPrinted>
  <dcterms:created xsi:type="dcterms:W3CDTF">2025-05-30T08:16:00Z</dcterms:created>
  <dcterms:modified xsi:type="dcterms:W3CDTF">2026-01-12T08:53:00Z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